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936" w:rsidRPr="004F6A80" w:rsidRDefault="007D5936" w:rsidP="007D5936">
      <w:pPr>
        <w:tabs>
          <w:tab w:val="center" w:pos="4513"/>
          <w:tab w:val="left" w:pos="7065"/>
        </w:tabs>
        <w:jc w:val="both"/>
        <w:outlineLvl w:val="0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  <w:r w:rsidR="000043FE" w:rsidRPr="004F6A80">
        <w:rPr>
          <w:rFonts w:ascii="Times New Roman" w:hAnsi="Times New Roman" w:cs="Times New Roman"/>
          <w:sz w:val="36"/>
          <w:szCs w:val="36"/>
        </w:rPr>
        <w:t xml:space="preserve">Business </w:t>
      </w:r>
      <w:r w:rsidR="005B650E">
        <w:rPr>
          <w:rFonts w:ascii="Times New Roman" w:hAnsi="Times New Roman" w:cs="Times New Roman"/>
          <w:sz w:val="36"/>
          <w:szCs w:val="36"/>
        </w:rPr>
        <w:t xml:space="preserve">Summary </w:t>
      </w:r>
    </w:p>
    <w:p w:rsidR="00524064" w:rsidRPr="005B650E" w:rsidRDefault="00C61E06" w:rsidP="005B650E">
      <w:pPr>
        <w:tabs>
          <w:tab w:val="left" w:pos="7065"/>
        </w:tabs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B65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B650E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:rsidR="002A19C4" w:rsidRPr="007271A2" w:rsidRDefault="007271A2" w:rsidP="002A19C4">
      <w:pPr>
        <w:pStyle w:val="NormalWeb"/>
        <w:ind w:left="720"/>
        <w:rPr>
          <w:rFonts w:eastAsia="SimSun"/>
          <w:sz w:val="20"/>
          <w:szCs w:val="20"/>
        </w:rPr>
      </w:pPr>
      <w:r w:rsidRPr="007271A2">
        <w:rPr>
          <w:rFonts w:eastAsia="SimSun"/>
          <w:sz w:val="20"/>
          <w:szCs w:val="20"/>
        </w:rPr>
        <w:t>Legal</w:t>
      </w:r>
      <w:r>
        <w:rPr>
          <w:rFonts w:eastAsia="SimSun"/>
          <w:sz w:val="20"/>
          <w:szCs w:val="20"/>
        </w:rPr>
        <w:t xml:space="preserve"> </w:t>
      </w:r>
      <w:r w:rsidRPr="007271A2">
        <w:rPr>
          <w:rFonts w:eastAsia="SimSun"/>
          <w:sz w:val="20"/>
          <w:szCs w:val="20"/>
        </w:rPr>
        <w:t xml:space="preserve">HAND is </w:t>
      </w:r>
      <w:r>
        <w:rPr>
          <w:rFonts w:eastAsia="SimSun"/>
          <w:sz w:val="20"/>
          <w:szCs w:val="20"/>
        </w:rPr>
        <w:t xml:space="preserve">a professional unincorporated legal practice in Sydney by its owner Anna Leonard in her capacity as a solicitor.  </w:t>
      </w:r>
    </w:p>
    <w:p w:rsidR="005B650E" w:rsidRDefault="007271A2" w:rsidP="002A19C4">
      <w:pPr>
        <w:pStyle w:val="NormalWeb"/>
        <w:ind w:left="720"/>
        <w:rPr>
          <w:rFonts w:eastAsia="SimSun"/>
          <w:sz w:val="20"/>
          <w:szCs w:val="20"/>
        </w:rPr>
      </w:pPr>
      <w:r>
        <w:rPr>
          <w:rFonts w:eastAsia="SimSun"/>
          <w:i/>
          <w:sz w:val="20"/>
          <w:szCs w:val="20"/>
        </w:rPr>
        <w:t xml:space="preserve">Legal HAND </w:t>
      </w:r>
      <w:r w:rsidR="00A3765F" w:rsidRPr="00ED0418">
        <w:rPr>
          <w:rFonts w:eastAsia="SimSun"/>
          <w:sz w:val="20"/>
          <w:szCs w:val="20"/>
        </w:rPr>
        <w:t xml:space="preserve"> </w:t>
      </w:r>
      <w:r w:rsidR="002A19C4" w:rsidRPr="00ED0418">
        <w:rPr>
          <w:sz w:val="20"/>
          <w:szCs w:val="20"/>
          <w:lang w:eastAsia="en-US"/>
        </w:rPr>
        <w:t xml:space="preserve">is actively engaged in </w:t>
      </w:r>
      <w:r w:rsidR="00A3765F" w:rsidRPr="00ED0418">
        <w:rPr>
          <w:rFonts w:eastAsia="SimSun"/>
          <w:sz w:val="20"/>
          <w:szCs w:val="20"/>
        </w:rPr>
        <w:t xml:space="preserve">providing </w:t>
      </w:r>
      <w:r>
        <w:rPr>
          <w:rFonts w:eastAsia="SimSun"/>
          <w:sz w:val="20"/>
          <w:szCs w:val="20"/>
        </w:rPr>
        <w:t xml:space="preserve">limited professional legal services </w:t>
      </w:r>
      <w:r w:rsidR="00A3765F" w:rsidRPr="00ED0418">
        <w:rPr>
          <w:rFonts w:eastAsia="SimSun"/>
          <w:sz w:val="20"/>
          <w:szCs w:val="20"/>
        </w:rPr>
        <w:t>to its clie</w:t>
      </w:r>
      <w:r>
        <w:rPr>
          <w:rFonts w:eastAsia="SimSun"/>
          <w:sz w:val="20"/>
          <w:szCs w:val="20"/>
        </w:rPr>
        <w:t>nts being individuals in the areas of succession, such as Wills, Estates, POAs and Guardianships.</w:t>
      </w:r>
    </w:p>
    <w:p w:rsidR="005B650E" w:rsidRPr="007271A2" w:rsidRDefault="005B650E" w:rsidP="005B650E">
      <w:pPr>
        <w:pStyle w:val="NormalWeb"/>
        <w:ind w:left="709"/>
        <w:rPr>
          <w:rFonts w:eastAsia="SimSun"/>
          <w:sz w:val="20"/>
          <w:szCs w:val="20"/>
        </w:rPr>
      </w:pPr>
      <w:r>
        <w:rPr>
          <w:rFonts w:eastAsia="SimSun"/>
          <w:sz w:val="20"/>
          <w:szCs w:val="20"/>
        </w:rPr>
        <w:t xml:space="preserve">Clients will be local and through personal referrals for opportunities after business hours and on weekends. </w:t>
      </w:r>
    </w:p>
    <w:p w:rsidR="005B650E" w:rsidRPr="00A3765F" w:rsidRDefault="005B650E" w:rsidP="002A19C4">
      <w:pPr>
        <w:pStyle w:val="NormalWeb"/>
        <w:ind w:left="720"/>
        <w:rPr>
          <w:rFonts w:eastAsia="SimSun"/>
          <w:sz w:val="20"/>
          <w:szCs w:val="20"/>
        </w:rPr>
      </w:pPr>
    </w:p>
    <w:p w:rsidR="002A19C4" w:rsidRPr="00B2527F" w:rsidRDefault="002A19C4" w:rsidP="007271A2">
      <w:pPr>
        <w:pStyle w:val="NormalWeb"/>
        <w:ind w:left="426"/>
        <w:rPr>
          <w:rFonts w:eastAsia="SimSun"/>
          <w:b/>
          <w:bCs/>
          <w:color w:val="000000"/>
          <w:sz w:val="20"/>
          <w:szCs w:val="20"/>
        </w:rPr>
      </w:pPr>
      <w:r w:rsidRPr="00B2527F">
        <w:rPr>
          <w:rFonts w:eastAsia="SimSun"/>
          <w:b/>
          <w:bCs/>
          <w:color w:val="000000"/>
          <w:sz w:val="20"/>
          <w:szCs w:val="20"/>
        </w:rPr>
        <w:t>Activities</w:t>
      </w:r>
    </w:p>
    <w:p w:rsidR="003E2761" w:rsidRDefault="003E2761" w:rsidP="003E2761">
      <w:pPr>
        <w:ind w:left="709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3E2761">
        <w:rPr>
          <w:rFonts w:ascii="Times New Roman" w:hAnsi="Times New Roman" w:cs="Times New Roman"/>
          <w:sz w:val="20"/>
          <w:szCs w:val="20"/>
          <w:lang w:eastAsia="en-US"/>
        </w:rPr>
        <w:t xml:space="preserve">One of </w:t>
      </w:r>
      <w:r w:rsidR="007271A2">
        <w:rPr>
          <w:rFonts w:ascii="Times New Roman" w:hAnsi="Times New Roman" w:cs="Times New Roman"/>
          <w:sz w:val="20"/>
          <w:szCs w:val="20"/>
          <w:lang w:eastAsia="en-US"/>
        </w:rPr>
        <w:t>Legal HA</w:t>
      </w:r>
      <w:r w:rsidRPr="003E2761">
        <w:rPr>
          <w:rFonts w:ascii="Times New Roman" w:hAnsi="Times New Roman" w:cs="Times New Roman"/>
          <w:sz w:val="20"/>
          <w:szCs w:val="20"/>
          <w:lang w:eastAsia="en-US"/>
        </w:rPr>
        <w:t xml:space="preserve">ND’s key </w:t>
      </w:r>
      <w:r w:rsidR="007271A2">
        <w:rPr>
          <w:rFonts w:ascii="Times New Roman" w:hAnsi="Times New Roman" w:cs="Times New Roman"/>
          <w:sz w:val="20"/>
          <w:szCs w:val="20"/>
          <w:lang w:eastAsia="en-US"/>
        </w:rPr>
        <w:t xml:space="preserve">activity will be to help families to provide for each other in the case of adversity or death , protecting assets and minors or other vulnerable dependents.  </w:t>
      </w:r>
    </w:p>
    <w:p w:rsidR="007271A2" w:rsidRDefault="007271A2" w:rsidP="003E2761">
      <w:pPr>
        <w:ind w:left="709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>Legal HAND will also be providing services on a pro bono or reduced fee to local charities and for the elderly or sick in care</w:t>
      </w:r>
      <w:r w:rsidR="005B650E">
        <w:rPr>
          <w:rFonts w:ascii="Times New Roman" w:hAnsi="Times New Roman" w:cs="Times New Roman"/>
          <w:sz w:val="20"/>
          <w:szCs w:val="20"/>
          <w:lang w:eastAsia="en-US"/>
        </w:rPr>
        <w:t xml:space="preserve"> and hospitals</w:t>
      </w:r>
      <w:r>
        <w:rPr>
          <w:rFonts w:ascii="Times New Roman" w:hAnsi="Times New Roman" w:cs="Times New Roman"/>
          <w:sz w:val="20"/>
          <w:szCs w:val="20"/>
          <w:lang w:eastAsia="en-US"/>
        </w:rPr>
        <w:t xml:space="preserve">. </w:t>
      </w:r>
    </w:p>
    <w:p w:rsidR="007271A2" w:rsidRDefault="007271A2" w:rsidP="003E2761">
      <w:pPr>
        <w:ind w:left="709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 xml:space="preserve">Legal HAND will also provide consulting services in the area of legal compliance for small businesses in a variety of industries through referrals from networking activities and colleagues. </w:t>
      </w:r>
    </w:p>
    <w:p w:rsidR="005B650E" w:rsidRDefault="005B650E" w:rsidP="003E2761">
      <w:pPr>
        <w:ind w:left="709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</w:p>
    <w:p w:rsidR="007271A2" w:rsidRPr="003E2761" w:rsidRDefault="007271A2" w:rsidP="003E2761">
      <w:pPr>
        <w:ind w:left="709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 xml:space="preserve">Legal HAND will not at this stage by engaging in any consultancy work in the construction industry. </w:t>
      </w:r>
    </w:p>
    <w:p w:rsidR="00EA5244" w:rsidRPr="00AD71CA" w:rsidRDefault="007271A2" w:rsidP="007271A2">
      <w:pPr>
        <w:pStyle w:val="NormalWeb"/>
        <w:ind w:left="426"/>
        <w:rPr>
          <w:rFonts w:eastAsia="SimSun"/>
          <w:b/>
          <w:bCs/>
          <w:color w:val="000000"/>
          <w:sz w:val="20"/>
          <w:szCs w:val="20"/>
        </w:rPr>
      </w:pPr>
      <w:r>
        <w:rPr>
          <w:rFonts w:eastAsia="SimSun"/>
          <w:color w:val="000000"/>
          <w:sz w:val="20"/>
          <w:szCs w:val="20"/>
        </w:rPr>
        <w:t xml:space="preserve"> </w:t>
      </w:r>
      <w:r>
        <w:rPr>
          <w:rFonts w:eastAsia="SimSun"/>
          <w:b/>
          <w:bCs/>
          <w:color w:val="000000"/>
          <w:sz w:val="20"/>
          <w:szCs w:val="20"/>
        </w:rPr>
        <w:t xml:space="preserve"> </w:t>
      </w:r>
      <w:r w:rsidR="00EA5244" w:rsidRPr="00AD71CA">
        <w:rPr>
          <w:rFonts w:eastAsia="SimSun"/>
          <w:b/>
          <w:bCs/>
          <w:color w:val="000000"/>
          <w:sz w:val="20"/>
          <w:szCs w:val="20"/>
        </w:rPr>
        <w:t>Ownership</w:t>
      </w:r>
    </w:p>
    <w:p w:rsidR="00E2790F" w:rsidRPr="007271A2" w:rsidRDefault="007271A2" w:rsidP="007271A2">
      <w:pPr>
        <w:ind w:left="709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7271A2">
        <w:rPr>
          <w:rFonts w:ascii="Times New Roman" w:hAnsi="Times New Roman" w:cs="Times New Roman"/>
          <w:sz w:val="20"/>
          <w:szCs w:val="20"/>
          <w:lang w:eastAsia="en-US"/>
        </w:rPr>
        <w:t xml:space="preserve">Legal HAND is operating as a sole trader </w:t>
      </w:r>
      <w:r>
        <w:rPr>
          <w:rFonts w:ascii="Times New Roman" w:hAnsi="Times New Roman" w:cs="Times New Roman"/>
          <w:sz w:val="20"/>
          <w:szCs w:val="20"/>
          <w:lang w:eastAsia="en-US"/>
        </w:rPr>
        <w:t xml:space="preserve">and is not currently registered for GST.  </w:t>
      </w:r>
    </w:p>
    <w:p w:rsidR="006F105C" w:rsidRPr="007271A2" w:rsidRDefault="005B650E" w:rsidP="00AD71CA">
      <w:pPr>
        <w:ind w:left="709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</w:p>
    <w:p w:rsidR="00DD6C1B" w:rsidRPr="00B2527F" w:rsidRDefault="00DD6C1B" w:rsidP="005B650E">
      <w:pPr>
        <w:pStyle w:val="NormalWeb"/>
        <w:ind w:left="709"/>
        <w:rPr>
          <w:sz w:val="20"/>
          <w:szCs w:val="20"/>
          <w:lang w:eastAsia="zh-HK"/>
        </w:rPr>
      </w:pPr>
    </w:p>
    <w:sectPr w:rsidR="00DD6C1B" w:rsidRPr="00B2527F" w:rsidSect="00806FC8">
      <w:headerReference w:type="default" r:id="rId8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67F" w:rsidRDefault="00D2067F" w:rsidP="00A54453">
      <w:pPr>
        <w:spacing w:after="0" w:line="240" w:lineRule="auto"/>
      </w:pPr>
      <w:r>
        <w:separator/>
      </w:r>
    </w:p>
  </w:endnote>
  <w:endnote w:type="continuationSeparator" w:id="1">
    <w:p w:rsidR="00D2067F" w:rsidRDefault="00D2067F" w:rsidP="00A54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HelveticaNeueLT Std Thi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altName w:val="AvantGarde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67F" w:rsidRDefault="00D2067F" w:rsidP="00A54453">
      <w:pPr>
        <w:spacing w:after="0" w:line="240" w:lineRule="auto"/>
      </w:pPr>
      <w:r>
        <w:separator/>
      </w:r>
    </w:p>
  </w:footnote>
  <w:footnote w:type="continuationSeparator" w:id="1">
    <w:p w:rsidR="00D2067F" w:rsidRDefault="00D2067F" w:rsidP="00A54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4CD" w:rsidRPr="00C61E06" w:rsidRDefault="00C61E06" w:rsidP="00450F5A">
    <w:pPr>
      <w:pStyle w:val="Header"/>
      <w:tabs>
        <w:tab w:val="clear" w:pos="4513"/>
        <w:tab w:val="clear" w:pos="9026"/>
        <w:tab w:val="left" w:pos="6804"/>
        <w:tab w:val="right" w:pos="9498"/>
      </w:tabs>
      <w:ind w:right="-472" w:hanging="709"/>
      <w:rPr>
        <w:rFonts w:ascii="Century Gothic" w:hAnsi="Century Gothic" w:cs="Times New Roman"/>
        <w:b/>
        <w:lang w:val="en-US"/>
      </w:rPr>
    </w:pPr>
    <w:r>
      <w:rPr>
        <w:rFonts w:ascii="Century Gothic" w:hAnsi="Century Gothic" w:cs="Times New Roman"/>
        <w:b/>
        <w:lang w:val="en-US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8021C1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3">
    <w:nsid w:val="00000003"/>
    <w:multiLevelType w:val="multilevel"/>
    <w:tmpl w:val="5F5CB9D0"/>
    <w:lvl w:ilvl="0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6">
    <w:nsid w:val="00000006"/>
    <w:multiLevelType w:val="multilevel"/>
    <w:tmpl w:val="977CFE1C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0087650B"/>
    <w:multiLevelType w:val="hybridMultilevel"/>
    <w:tmpl w:val="A4666C76"/>
    <w:lvl w:ilvl="0" w:tplc="44D4CD6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9B587C"/>
    <w:multiLevelType w:val="multilevel"/>
    <w:tmpl w:val="61348DF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0BC375E9"/>
    <w:multiLevelType w:val="hybridMultilevel"/>
    <w:tmpl w:val="B0ECD8CA"/>
    <w:lvl w:ilvl="0" w:tplc="9ADC5E14">
      <w:start w:val="199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9078FD"/>
    <w:multiLevelType w:val="hybridMultilevel"/>
    <w:tmpl w:val="E4F662D2"/>
    <w:lvl w:ilvl="0" w:tplc="7690F288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784083"/>
    <w:multiLevelType w:val="hybridMultilevel"/>
    <w:tmpl w:val="0F686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02AD7"/>
    <w:multiLevelType w:val="hybridMultilevel"/>
    <w:tmpl w:val="6EECF4B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E096B7E"/>
    <w:multiLevelType w:val="hybridMultilevel"/>
    <w:tmpl w:val="38E4CFE6"/>
    <w:lvl w:ilvl="0" w:tplc="68EEE992">
      <w:start w:val="2013"/>
      <w:numFmt w:val="decimal"/>
      <w:lvlText w:val="%1"/>
      <w:lvlJc w:val="left"/>
      <w:pPr>
        <w:ind w:left="1221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81" w:hanging="360"/>
      </w:pPr>
    </w:lvl>
    <w:lvl w:ilvl="2" w:tplc="0809001B" w:tentative="1">
      <w:start w:val="1"/>
      <w:numFmt w:val="lowerRoman"/>
      <w:lvlText w:val="%3."/>
      <w:lvlJc w:val="right"/>
      <w:pPr>
        <w:ind w:left="2601" w:hanging="180"/>
      </w:pPr>
    </w:lvl>
    <w:lvl w:ilvl="3" w:tplc="0809000F" w:tentative="1">
      <w:start w:val="1"/>
      <w:numFmt w:val="decimal"/>
      <w:lvlText w:val="%4."/>
      <w:lvlJc w:val="left"/>
      <w:pPr>
        <w:ind w:left="3321" w:hanging="360"/>
      </w:pPr>
    </w:lvl>
    <w:lvl w:ilvl="4" w:tplc="08090019" w:tentative="1">
      <w:start w:val="1"/>
      <w:numFmt w:val="lowerLetter"/>
      <w:lvlText w:val="%5."/>
      <w:lvlJc w:val="left"/>
      <w:pPr>
        <w:ind w:left="4041" w:hanging="360"/>
      </w:pPr>
    </w:lvl>
    <w:lvl w:ilvl="5" w:tplc="0809001B" w:tentative="1">
      <w:start w:val="1"/>
      <w:numFmt w:val="lowerRoman"/>
      <w:lvlText w:val="%6."/>
      <w:lvlJc w:val="right"/>
      <w:pPr>
        <w:ind w:left="4761" w:hanging="180"/>
      </w:pPr>
    </w:lvl>
    <w:lvl w:ilvl="6" w:tplc="0809000F" w:tentative="1">
      <w:start w:val="1"/>
      <w:numFmt w:val="decimal"/>
      <w:lvlText w:val="%7."/>
      <w:lvlJc w:val="left"/>
      <w:pPr>
        <w:ind w:left="5481" w:hanging="360"/>
      </w:pPr>
    </w:lvl>
    <w:lvl w:ilvl="7" w:tplc="08090019" w:tentative="1">
      <w:start w:val="1"/>
      <w:numFmt w:val="lowerLetter"/>
      <w:lvlText w:val="%8."/>
      <w:lvlJc w:val="left"/>
      <w:pPr>
        <w:ind w:left="6201" w:hanging="360"/>
      </w:pPr>
    </w:lvl>
    <w:lvl w:ilvl="8" w:tplc="08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14">
    <w:nsid w:val="25AC7D6C"/>
    <w:multiLevelType w:val="hybridMultilevel"/>
    <w:tmpl w:val="C41AC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5835C4"/>
    <w:multiLevelType w:val="multilevel"/>
    <w:tmpl w:val="29CE471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6">
    <w:nsid w:val="39801692"/>
    <w:multiLevelType w:val="hybridMultilevel"/>
    <w:tmpl w:val="8592950C"/>
    <w:lvl w:ilvl="0" w:tplc="A2985072">
      <w:start w:val="1997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F6E10F7"/>
    <w:multiLevelType w:val="hybridMultilevel"/>
    <w:tmpl w:val="F9327904"/>
    <w:lvl w:ilvl="0" w:tplc="17186B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6A4CD3"/>
    <w:multiLevelType w:val="hybridMultilevel"/>
    <w:tmpl w:val="08B8C684"/>
    <w:lvl w:ilvl="0" w:tplc="0C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>
    <w:nsid w:val="494C373E"/>
    <w:multiLevelType w:val="hybridMultilevel"/>
    <w:tmpl w:val="4DDA0FAE"/>
    <w:lvl w:ilvl="0" w:tplc="9856B99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230F1E"/>
    <w:multiLevelType w:val="hybridMultilevel"/>
    <w:tmpl w:val="3B5ECD8C"/>
    <w:lvl w:ilvl="0" w:tplc="D766DDD2">
      <w:start w:val="2013"/>
      <w:numFmt w:val="decimal"/>
      <w:lvlText w:val="%1"/>
      <w:lvlJc w:val="left"/>
      <w:pPr>
        <w:ind w:left="11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1">
    <w:nsid w:val="59CA6853"/>
    <w:multiLevelType w:val="hybridMultilevel"/>
    <w:tmpl w:val="55D2CF16"/>
    <w:lvl w:ilvl="0" w:tplc="6640FC7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BB0F65"/>
    <w:multiLevelType w:val="hybridMultilevel"/>
    <w:tmpl w:val="2A6495B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46193F"/>
    <w:multiLevelType w:val="hybridMultilevel"/>
    <w:tmpl w:val="10A87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FD4570"/>
    <w:multiLevelType w:val="hybridMultilevel"/>
    <w:tmpl w:val="629EA43A"/>
    <w:lvl w:ilvl="0" w:tplc="45286AE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EA074E"/>
    <w:multiLevelType w:val="hybridMultilevel"/>
    <w:tmpl w:val="F58A4594"/>
    <w:lvl w:ilvl="0" w:tplc="6AFE12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A3E1DD2"/>
    <w:multiLevelType w:val="multilevel"/>
    <w:tmpl w:val="5F5CB9D0"/>
    <w:lvl w:ilvl="0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6B114627"/>
    <w:multiLevelType w:val="multilevel"/>
    <w:tmpl w:val="B640618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706408A6"/>
    <w:multiLevelType w:val="multilevel"/>
    <w:tmpl w:val="5F5CB9D0"/>
    <w:lvl w:ilvl="0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762D70F2"/>
    <w:multiLevelType w:val="hybridMultilevel"/>
    <w:tmpl w:val="AA109EF2"/>
    <w:lvl w:ilvl="0" w:tplc="0C090005">
      <w:start w:val="1"/>
      <w:numFmt w:val="bullet"/>
      <w:lvlText w:val=""/>
      <w:lvlJc w:val="left"/>
      <w:pPr>
        <w:ind w:left="145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0">
    <w:nsid w:val="7C662E0E"/>
    <w:multiLevelType w:val="multilevel"/>
    <w:tmpl w:val="DEE8042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31">
    <w:nsid w:val="7D142B5D"/>
    <w:multiLevelType w:val="hybridMultilevel"/>
    <w:tmpl w:val="8EF2798E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17"/>
  </w:num>
  <w:num w:numId="4">
    <w:abstractNumId w:val="25"/>
  </w:num>
  <w:num w:numId="5">
    <w:abstractNumId w:val="19"/>
  </w:num>
  <w:num w:numId="6">
    <w:abstractNumId w:val="10"/>
  </w:num>
  <w:num w:numId="7">
    <w:abstractNumId w:val="9"/>
  </w:num>
  <w:num w:numId="8">
    <w:abstractNumId w:val="16"/>
  </w:num>
  <w:num w:numId="9">
    <w:abstractNumId w:val="11"/>
  </w:num>
  <w:num w:numId="10">
    <w:abstractNumId w:val="27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14"/>
  </w:num>
  <w:num w:numId="18">
    <w:abstractNumId w:val="8"/>
  </w:num>
  <w:num w:numId="19">
    <w:abstractNumId w:val="26"/>
  </w:num>
  <w:num w:numId="20">
    <w:abstractNumId w:val="28"/>
  </w:num>
  <w:num w:numId="21">
    <w:abstractNumId w:val="23"/>
  </w:num>
  <w:num w:numId="22">
    <w:abstractNumId w:val="21"/>
  </w:num>
  <w:num w:numId="23">
    <w:abstractNumId w:val="30"/>
  </w:num>
  <w:num w:numId="24">
    <w:abstractNumId w:val="20"/>
  </w:num>
  <w:num w:numId="25">
    <w:abstractNumId w:val="22"/>
  </w:num>
  <w:num w:numId="26">
    <w:abstractNumId w:val="13"/>
  </w:num>
  <w:num w:numId="27">
    <w:abstractNumId w:val="0"/>
    <w:lvlOverride w:ilvl="0">
      <w:lvl w:ilvl="0">
        <w:start w:val="1"/>
        <w:numFmt w:val="bullet"/>
        <w:lvlText w:val="n "/>
        <w:legacy w:legacy="1" w:legacySpace="0" w:legacyIndent="0"/>
        <w:lvlJc w:val="left"/>
        <w:pPr>
          <w:ind w:left="100" w:firstLine="0"/>
        </w:pPr>
        <w:rPr>
          <w:rFonts w:ascii="HelveticaNeueLT Std Thin" w:hAnsi="HelveticaNeueLT Std Thin" w:hint="default"/>
          <w:b w:val="0"/>
          <w:i w:val="0"/>
          <w:strike w:val="0"/>
          <w:color w:val="000000"/>
          <w:sz w:val="18"/>
          <w:u w:val="none"/>
        </w:rPr>
      </w:lvl>
    </w:lvlOverride>
  </w:num>
  <w:num w:numId="28">
    <w:abstractNumId w:val="18"/>
  </w:num>
  <w:num w:numId="29">
    <w:abstractNumId w:val="29"/>
  </w:num>
  <w:num w:numId="30">
    <w:abstractNumId w:val="12"/>
  </w:num>
  <w:num w:numId="31">
    <w:abstractNumId w:val="15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5A9"/>
    <w:rsid w:val="00003984"/>
    <w:rsid w:val="000043FE"/>
    <w:rsid w:val="00015F6C"/>
    <w:rsid w:val="0002584F"/>
    <w:rsid w:val="00027CCE"/>
    <w:rsid w:val="000306ED"/>
    <w:rsid w:val="00034F53"/>
    <w:rsid w:val="00043A09"/>
    <w:rsid w:val="00051D95"/>
    <w:rsid w:val="00061A44"/>
    <w:rsid w:val="00073724"/>
    <w:rsid w:val="0008545B"/>
    <w:rsid w:val="00097DBC"/>
    <w:rsid w:val="000A2E6A"/>
    <w:rsid w:val="000A620D"/>
    <w:rsid w:val="000B5423"/>
    <w:rsid w:val="000B54F6"/>
    <w:rsid w:val="000C0947"/>
    <w:rsid w:val="000D2AE0"/>
    <w:rsid w:val="000F1233"/>
    <w:rsid w:val="000F1C10"/>
    <w:rsid w:val="000F664C"/>
    <w:rsid w:val="0010174D"/>
    <w:rsid w:val="001041BD"/>
    <w:rsid w:val="00147B78"/>
    <w:rsid w:val="00184BE2"/>
    <w:rsid w:val="00186EF9"/>
    <w:rsid w:val="001A3107"/>
    <w:rsid w:val="001A4108"/>
    <w:rsid w:val="001B6A66"/>
    <w:rsid w:val="001C5308"/>
    <w:rsid w:val="001D0E28"/>
    <w:rsid w:val="001D5008"/>
    <w:rsid w:val="001F005E"/>
    <w:rsid w:val="00203B81"/>
    <w:rsid w:val="00207AC4"/>
    <w:rsid w:val="002243CE"/>
    <w:rsid w:val="00226925"/>
    <w:rsid w:val="00226AF9"/>
    <w:rsid w:val="00235ABC"/>
    <w:rsid w:val="0024120B"/>
    <w:rsid w:val="00246356"/>
    <w:rsid w:val="00252E04"/>
    <w:rsid w:val="002620C9"/>
    <w:rsid w:val="00272DCA"/>
    <w:rsid w:val="0027372A"/>
    <w:rsid w:val="0027468B"/>
    <w:rsid w:val="00276DA2"/>
    <w:rsid w:val="00277B68"/>
    <w:rsid w:val="00280BFB"/>
    <w:rsid w:val="00292C30"/>
    <w:rsid w:val="00296006"/>
    <w:rsid w:val="002A19C4"/>
    <w:rsid w:val="002B1F2A"/>
    <w:rsid w:val="002B4D1A"/>
    <w:rsid w:val="002B699F"/>
    <w:rsid w:val="002C64C6"/>
    <w:rsid w:val="002E27AC"/>
    <w:rsid w:val="00304064"/>
    <w:rsid w:val="0031578A"/>
    <w:rsid w:val="00326324"/>
    <w:rsid w:val="00354A78"/>
    <w:rsid w:val="0036359B"/>
    <w:rsid w:val="00366687"/>
    <w:rsid w:val="00366F51"/>
    <w:rsid w:val="003779EB"/>
    <w:rsid w:val="00381D89"/>
    <w:rsid w:val="003845F3"/>
    <w:rsid w:val="0039562D"/>
    <w:rsid w:val="003A12E8"/>
    <w:rsid w:val="003B20E1"/>
    <w:rsid w:val="003C01C1"/>
    <w:rsid w:val="003E2761"/>
    <w:rsid w:val="003E6EE2"/>
    <w:rsid w:val="003F5852"/>
    <w:rsid w:val="003F7A19"/>
    <w:rsid w:val="004135E9"/>
    <w:rsid w:val="0041425C"/>
    <w:rsid w:val="00426F3F"/>
    <w:rsid w:val="00427672"/>
    <w:rsid w:val="004304AE"/>
    <w:rsid w:val="004312B2"/>
    <w:rsid w:val="0044557E"/>
    <w:rsid w:val="00446B82"/>
    <w:rsid w:val="00450138"/>
    <w:rsid w:val="00450F5A"/>
    <w:rsid w:val="004523A6"/>
    <w:rsid w:val="00454324"/>
    <w:rsid w:val="00454D9D"/>
    <w:rsid w:val="00457344"/>
    <w:rsid w:val="004740D3"/>
    <w:rsid w:val="00482582"/>
    <w:rsid w:val="00483127"/>
    <w:rsid w:val="00494E26"/>
    <w:rsid w:val="004A6404"/>
    <w:rsid w:val="004B1E6C"/>
    <w:rsid w:val="004C3F12"/>
    <w:rsid w:val="004C40AA"/>
    <w:rsid w:val="004C69E3"/>
    <w:rsid w:val="004D2C9A"/>
    <w:rsid w:val="004D3BA0"/>
    <w:rsid w:val="004D4217"/>
    <w:rsid w:val="004E738D"/>
    <w:rsid w:val="004F6A80"/>
    <w:rsid w:val="0050692E"/>
    <w:rsid w:val="005111BE"/>
    <w:rsid w:val="00511CB4"/>
    <w:rsid w:val="0051285C"/>
    <w:rsid w:val="0051681A"/>
    <w:rsid w:val="00524064"/>
    <w:rsid w:val="00530AD9"/>
    <w:rsid w:val="00537B5A"/>
    <w:rsid w:val="0054307B"/>
    <w:rsid w:val="005518CE"/>
    <w:rsid w:val="0058015B"/>
    <w:rsid w:val="00595173"/>
    <w:rsid w:val="005975BF"/>
    <w:rsid w:val="00597701"/>
    <w:rsid w:val="005B2FAD"/>
    <w:rsid w:val="005B35AF"/>
    <w:rsid w:val="005B650E"/>
    <w:rsid w:val="005C5C2F"/>
    <w:rsid w:val="005C6787"/>
    <w:rsid w:val="005D0FD6"/>
    <w:rsid w:val="005E02D3"/>
    <w:rsid w:val="005E5259"/>
    <w:rsid w:val="005F2906"/>
    <w:rsid w:val="006009B8"/>
    <w:rsid w:val="00607D3F"/>
    <w:rsid w:val="00646FD3"/>
    <w:rsid w:val="006473E9"/>
    <w:rsid w:val="00647AE7"/>
    <w:rsid w:val="00657767"/>
    <w:rsid w:val="006643DA"/>
    <w:rsid w:val="0066449A"/>
    <w:rsid w:val="006658A5"/>
    <w:rsid w:val="00672381"/>
    <w:rsid w:val="00676DFC"/>
    <w:rsid w:val="00677C61"/>
    <w:rsid w:val="00683374"/>
    <w:rsid w:val="00691AAC"/>
    <w:rsid w:val="00694C9C"/>
    <w:rsid w:val="006963AB"/>
    <w:rsid w:val="00696DC5"/>
    <w:rsid w:val="006A7F89"/>
    <w:rsid w:val="006B34E2"/>
    <w:rsid w:val="006C3FBC"/>
    <w:rsid w:val="006C5C51"/>
    <w:rsid w:val="006D3FF0"/>
    <w:rsid w:val="006E0C43"/>
    <w:rsid w:val="006F105C"/>
    <w:rsid w:val="006F1B3C"/>
    <w:rsid w:val="00706C6C"/>
    <w:rsid w:val="00712261"/>
    <w:rsid w:val="00713040"/>
    <w:rsid w:val="00724B12"/>
    <w:rsid w:val="007271A2"/>
    <w:rsid w:val="00732A31"/>
    <w:rsid w:val="007457A1"/>
    <w:rsid w:val="00746F10"/>
    <w:rsid w:val="00751D4E"/>
    <w:rsid w:val="00753B26"/>
    <w:rsid w:val="0075574F"/>
    <w:rsid w:val="0076029F"/>
    <w:rsid w:val="0077313D"/>
    <w:rsid w:val="00776FEC"/>
    <w:rsid w:val="0079047D"/>
    <w:rsid w:val="007B6E01"/>
    <w:rsid w:val="007C2AC9"/>
    <w:rsid w:val="007C40C5"/>
    <w:rsid w:val="007D49E6"/>
    <w:rsid w:val="007D4CCA"/>
    <w:rsid w:val="007D5820"/>
    <w:rsid w:val="007D5936"/>
    <w:rsid w:val="007D69CD"/>
    <w:rsid w:val="007F086F"/>
    <w:rsid w:val="00806FC8"/>
    <w:rsid w:val="00812012"/>
    <w:rsid w:val="00814C0E"/>
    <w:rsid w:val="008174CA"/>
    <w:rsid w:val="0085350E"/>
    <w:rsid w:val="00856B48"/>
    <w:rsid w:val="00860601"/>
    <w:rsid w:val="00863498"/>
    <w:rsid w:val="00877042"/>
    <w:rsid w:val="008771F7"/>
    <w:rsid w:val="0089293C"/>
    <w:rsid w:val="008A0625"/>
    <w:rsid w:val="008A7C89"/>
    <w:rsid w:val="008B116B"/>
    <w:rsid w:val="008B1274"/>
    <w:rsid w:val="008C0290"/>
    <w:rsid w:val="008D0B58"/>
    <w:rsid w:val="008D23FA"/>
    <w:rsid w:val="008D3D6F"/>
    <w:rsid w:val="008D6896"/>
    <w:rsid w:val="008F06FE"/>
    <w:rsid w:val="008F0702"/>
    <w:rsid w:val="008F506F"/>
    <w:rsid w:val="00901121"/>
    <w:rsid w:val="00902BDC"/>
    <w:rsid w:val="00910CAC"/>
    <w:rsid w:val="00914811"/>
    <w:rsid w:val="00915071"/>
    <w:rsid w:val="00930D7B"/>
    <w:rsid w:val="00935A00"/>
    <w:rsid w:val="0094064D"/>
    <w:rsid w:val="00950316"/>
    <w:rsid w:val="00951E9C"/>
    <w:rsid w:val="009531C7"/>
    <w:rsid w:val="00954883"/>
    <w:rsid w:val="00961EB6"/>
    <w:rsid w:val="00963C4F"/>
    <w:rsid w:val="0096408D"/>
    <w:rsid w:val="00965B7C"/>
    <w:rsid w:val="00970346"/>
    <w:rsid w:val="0097108B"/>
    <w:rsid w:val="009736BC"/>
    <w:rsid w:val="009764CD"/>
    <w:rsid w:val="00980917"/>
    <w:rsid w:val="00994704"/>
    <w:rsid w:val="00994BA3"/>
    <w:rsid w:val="009A0E2B"/>
    <w:rsid w:val="009A5A2D"/>
    <w:rsid w:val="009B0E18"/>
    <w:rsid w:val="009C1E39"/>
    <w:rsid w:val="009D748B"/>
    <w:rsid w:val="009F0865"/>
    <w:rsid w:val="009F0CB3"/>
    <w:rsid w:val="009F0DE8"/>
    <w:rsid w:val="00A0531F"/>
    <w:rsid w:val="00A058D7"/>
    <w:rsid w:val="00A22BDD"/>
    <w:rsid w:val="00A3079F"/>
    <w:rsid w:val="00A30E2C"/>
    <w:rsid w:val="00A315AB"/>
    <w:rsid w:val="00A3765F"/>
    <w:rsid w:val="00A4572B"/>
    <w:rsid w:val="00A54453"/>
    <w:rsid w:val="00A57A3B"/>
    <w:rsid w:val="00A768D7"/>
    <w:rsid w:val="00A83782"/>
    <w:rsid w:val="00A84A54"/>
    <w:rsid w:val="00A91241"/>
    <w:rsid w:val="00A915C7"/>
    <w:rsid w:val="00A947B6"/>
    <w:rsid w:val="00AB0563"/>
    <w:rsid w:val="00AB14A6"/>
    <w:rsid w:val="00AB4BF7"/>
    <w:rsid w:val="00AB754D"/>
    <w:rsid w:val="00AB771D"/>
    <w:rsid w:val="00AC1DC0"/>
    <w:rsid w:val="00AC6635"/>
    <w:rsid w:val="00AD71CA"/>
    <w:rsid w:val="00AE1CD8"/>
    <w:rsid w:val="00AE37C6"/>
    <w:rsid w:val="00AE640F"/>
    <w:rsid w:val="00AF5B3B"/>
    <w:rsid w:val="00B00B2F"/>
    <w:rsid w:val="00B03508"/>
    <w:rsid w:val="00B06E90"/>
    <w:rsid w:val="00B115A9"/>
    <w:rsid w:val="00B13CA6"/>
    <w:rsid w:val="00B17530"/>
    <w:rsid w:val="00B2527F"/>
    <w:rsid w:val="00B34009"/>
    <w:rsid w:val="00B3495C"/>
    <w:rsid w:val="00B34B0C"/>
    <w:rsid w:val="00B55A15"/>
    <w:rsid w:val="00B6760E"/>
    <w:rsid w:val="00B70703"/>
    <w:rsid w:val="00B71E99"/>
    <w:rsid w:val="00B726FC"/>
    <w:rsid w:val="00B863EF"/>
    <w:rsid w:val="00B96F82"/>
    <w:rsid w:val="00BA6D07"/>
    <w:rsid w:val="00BD0EBC"/>
    <w:rsid w:val="00BD2831"/>
    <w:rsid w:val="00BE3744"/>
    <w:rsid w:val="00BE5860"/>
    <w:rsid w:val="00BF2F3E"/>
    <w:rsid w:val="00BF4765"/>
    <w:rsid w:val="00C02F0D"/>
    <w:rsid w:val="00C0584F"/>
    <w:rsid w:val="00C05A0D"/>
    <w:rsid w:val="00C1192C"/>
    <w:rsid w:val="00C3391B"/>
    <w:rsid w:val="00C43F26"/>
    <w:rsid w:val="00C50255"/>
    <w:rsid w:val="00C51BBD"/>
    <w:rsid w:val="00C569B0"/>
    <w:rsid w:val="00C60628"/>
    <w:rsid w:val="00C61E06"/>
    <w:rsid w:val="00C668A1"/>
    <w:rsid w:val="00C812DD"/>
    <w:rsid w:val="00C81AEE"/>
    <w:rsid w:val="00CA66C5"/>
    <w:rsid w:val="00CC452C"/>
    <w:rsid w:val="00CC45B4"/>
    <w:rsid w:val="00CC652B"/>
    <w:rsid w:val="00CD1DAB"/>
    <w:rsid w:val="00CD2585"/>
    <w:rsid w:val="00CE2CE9"/>
    <w:rsid w:val="00CF7457"/>
    <w:rsid w:val="00D017DB"/>
    <w:rsid w:val="00D2067F"/>
    <w:rsid w:val="00D23734"/>
    <w:rsid w:val="00D2733A"/>
    <w:rsid w:val="00D3103E"/>
    <w:rsid w:val="00D4675B"/>
    <w:rsid w:val="00D46EC5"/>
    <w:rsid w:val="00D50989"/>
    <w:rsid w:val="00D51C3B"/>
    <w:rsid w:val="00D52C6B"/>
    <w:rsid w:val="00D5377C"/>
    <w:rsid w:val="00D563D8"/>
    <w:rsid w:val="00D56FEB"/>
    <w:rsid w:val="00D617C9"/>
    <w:rsid w:val="00D65C06"/>
    <w:rsid w:val="00D729A7"/>
    <w:rsid w:val="00DA207B"/>
    <w:rsid w:val="00DB19FE"/>
    <w:rsid w:val="00DB4A62"/>
    <w:rsid w:val="00DB6FA6"/>
    <w:rsid w:val="00DB70F6"/>
    <w:rsid w:val="00DB7C26"/>
    <w:rsid w:val="00DC4F48"/>
    <w:rsid w:val="00DD0137"/>
    <w:rsid w:val="00DD6C1B"/>
    <w:rsid w:val="00DE3550"/>
    <w:rsid w:val="00DF4256"/>
    <w:rsid w:val="00E04098"/>
    <w:rsid w:val="00E05912"/>
    <w:rsid w:val="00E05D21"/>
    <w:rsid w:val="00E067B8"/>
    <w:rsid w:val="00E1349A"/>
    <w:rsid w:val="00E15D4E"/>
    <w:rsid w:val="00E16196"/>
    <w:rsid w:val="00E17F4F"/>
    <w:rsid w:val="00E21C10"/>
    <w:rsid w:val="00E272DB"/>
    <w:rsid w:val="00E2790F"/>
    <w:rsid w:val="00E317A4"/>
    <w:rsid w:val="00E368EB"/>
    <w:rsid w:val="00E40D34"/>
    <w:rsid w:val="00E413A5"/>
    <w:rsid w:val="00E462BB"/>
    <w:rsid w:val="00E672F8"/>
    <w:rsid w:val="00E83132"/>
    <w:rsid w:val="00E83B55"/>
    <w:rsid w:val="00E8747F"/>
    <w:rsid w:val="00E87FDE"/>
    <w:rsid w:val="00EA1CC0"/>
    <w:rsid w:val="00EA2434"/>
    <w:rsid w:val="00EA2974"/>
    <w:rsid w:val="00EA5244"/>
    <w:rsid w:val="00EA7E98"/>
    <w:rsid w:val="00EB274C"/>
    <w:rsid w:val="00EB61B8"/>
    <w:rsid w:val="00EC2D20"/>
    <w:rsid w:val="00EC64FA"/>
    <w:rsid w:val="00EC67A0"/>
    <w:rsid w:val="00ED0418"/>
    <w:rsid w:val="00ED0553"/>
    <w:rsid w:val="00ED26A7"/>
    <w:rsid w:val="00EF09C0"/>
    <w:rsid w:val="00EF4C04"/>
    <w:rsid w:val="00EF764B"/>
    <w:rsid w:val="00EF76A0"/>
    <w:rsid w:val="00F1038E"/>
    <w:rsid w:val="00F23DF8"/>
    <w:rsid w:val="00F2567B"/>
    <w:rsid w:val="00F4210F"/>
    <w:rsid w:val="00F42EAC"/>
    <w:rsid w:val="00F434DE"/>
    <w:rsid w:val="00F533BA"/>
    <w:rsid w:val="00F552F4"/>
    <w:rsid w:val="00F56074"/>
    <w:rsid w:val="00F57AE6"/>
    <w:rsid w:val="00F6144C"/>
    <w:rsid w:val="00F626EF"/>
    <w:rsid w:val="00F654F1"/>
    <w:rsid w:val="00F67BCD"/>
    <w:rsid w:val="00F737BA"/>
    <w:rsid w:val="00F90845"/>
    <w:rsid w:val="00F9341F"/>
    <w:rsid w:val="00FA362B"/>
    <w:rsid w:val="00FA4E50"/>
    <w:rsid w:val="00FB3531"/>
    <w:rsid w:val="00FC13AE"/>
    <w:rsid w:val="00FC3975"/>
    <w:rsid w:val="00FC48A6"/>
    <w:rsid w:val="00FC5E93"/>
    <w:rsid w:val="00FE2D3E"/>
    <w:rsid w:val="00FE78A5"/>
    <w:rsid w:val="00FF2475"/>
    <w:rsid w:val="00FF2586"/>
    <w:rsid w:val="00FF2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E272DB"/>
  </w:style>
  <w:style w:type="paragraph" w:styleId="Heading1">
    <w:name w:val="heading 1"/>
    <w:basedOn w:val="Normal"/>
    <w:next w:val="Normal"/>
    <w:link w:val="Heading1Char"/>
    <w:qFormat/>
    <w:rsid w:val="00A058D7"/>
    <w:pPr>
      <w:keepNext/>
      <w:suppressAutoHyphens/>
      <w:spacing w:after="0" w:line="240" w:lineRule="auto"/>
      <w:ind w:left="1080" w:hanging="720"/>
      <w:outlineLvl w:val="0"/>
    </w:pPr>
    <w:rPr>
      <w:rFonts w:ascii="Times New Roman" w:eastAsia="SimSun" w:hAnsi="Times New Roman" w:cs="Times New Roman"/>
      <w:sz w:val="24"/>
      <w:szCs w:val="24"/>
      <w:u w:val="single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4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4453"/>
  </w:style>
  <w:style w:type="paragraph" w:styleId="Footer">
    <w:name w:val="footer"/>
    <w:basedOn w:val="Normal"/>
    <w:link w:val="FooterChar"/>
    <w:uiPriority w:val="99"/>
    <w:semiHidden/>
    <w:unhideWhenUsed/>
    <w:rsid w:val="00A54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4453"/>
  </w:style>
  <w:style w:type="paragraph" w:styleId="ListParagraph">
    <w:name w:val="List Paragraph"/>
    <w:basedOn w:val="Normal"/>
    <w:uiPriority w:val="34"/>
    <w:qFormat/>
    <w:rsid w:val="00E15D4E"/>
    <w:pPr>
      <w:ind w:left="720"/>
      <w:contextualSpacing/>
    </w:pPr>
  </w:style>
  <w:style w:type="table" w:styleId="TableGrid">
    <w:name w:val="Table Grid"/>
    <w:basedOn w:val="TableNormal"/>
    <w:uiPriority w:val="59"/>
    <w:rsid w:val="00B06E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BA3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0A620D"/>
  </w:style>
  <w:style w:type="character" w:customStyle="1" w:styleId="atn">
    <w:name w:val="atn"/>
    <w:basedOn w:val="DefaultParagraphFont"/>
    <w:rsid w:val="004A6404"/>
  </w:style>
  <w:style w:type="character" w:customStyle="1" w:styleId="gt-icon-text">
    <w:name w:val="gt-icon-text"/>
    <w:basedOn w:val="DefaultParagraphFont"/>
    <w:rsid w:val="004A6404"/>
  </w:style>
  <w:style w:type="character" w:customStyle="1" w:styleId="hpsatn">
    <w:name w:val="hps atn"/>
    <w:basedOn w:val="DefaultParagraphFont"/>
    <w:rsid w:val="00296006"/>
  </w:style>
  <w:style w:type="character" w:customStyle="1" w:styleId="Heading1Char">
    <w:name w:val="Heading 1 Char"/>
    <w:basedOn w:val="DefaultParagraphFont"/>
    <w:link w:val="Heading1"/>
    <w:rsid w:val="00A058D7"/>
    <w:rPr>
      <w:rFonts w:ascii="Times New Roman" w:eastAsia="SimSun" w:hAnsi="Times New Roman" w:cs="Times New Roman"/>
      <w:sz w:val="24"/>
      <w:szCs w:val="24"/>
      <w:u w:val="single"/>
      <w:lang w:val="en-US" w:eastAsia="ar-SA"/>
    </w:rPr>
  </w:style>
  <w:style w:type="character" w:styleId="Hyperlink">
    <w:name w:val="Hyperlink"/>
    <w:basedOn w:val="DefaultParagraphFont"/>
    <w:rsid w:val="00A058D7"/>
    <w:rPr>
      <w:color w:val="0000FF"/>
      <w:u w:val="single"/>
    </w:rPr>
  </w:style>
  <w:style w:type="paragraph" w:styleId="BodyText">
    <w:name w:val="Body Text"/>
    <w:basedOn w:val="Normal"/>
    <w:link w:val="BodyTextChar"/>
    <w:rsid w:val="00A058D7"/>
    <w:pPr>
      <w:suppressAutoHyphens/>
      <w:spacing w:before="280" w:after="280" w:line="240" w:lineRule="auto"/>
    </w:pPr>
    <w:rPr>
      <w:rFonts w:ascii="Times New Roman" w:eastAsia="SimSun" w:hAnsi="Times New Roman" w:cs="Times New Roman"/>
      <w:sz w:val="20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A058D7"/>
    <w:rPr>
      <w:rFonts w:ascii="Times New Roman" w:eastAsia="SimSun" w:hAnsi="Times New Roman" w:cs="Times New Roman"/>
      <w:sz w:val="20"/>
      <w:szCs w:val="24"/>
      <w:lang w:val="en-US" w:eastAsia="ar-SA"/>
    </w:rPr>
  </w:style>
  <w:style w:type="paragraph" w:styleId="NormalWeb">
    <w:name w:val="Normal (Web)"/>
    <w:basedOn w:val="Normal"/>
    <w:rsid w:val="00A058D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TableHeading">
    <w:name w:val="Table Heading"/>
    <w:basedOn w:val="Normal"/>
    <w:rsid w:val="00A058D7"/>
    <w:pPr>
      <w:suppressLineNumbers/>
      <w:suppressAutoHyphens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  <w:lang w:val="en-US" w:eastAsia="ar-SA"/>
    </w:rPr>
  </w:style>
  <w:style w:type="paragraph" w:customStyle="1" w:styleId="HeadingRunIn">
    <w:name w:val="HeadingRunIn"/>
    <w:next w:val="Body"/>
    <w:rsid w:val="00ED0418"/>
    <w:pPr>
      <w:keepNext/>
      <w:autoSpaceDE w:val="0"/>
      <w:autoSpaceDN w:val="0"/>
      <w:adjustRightInd w:val="0"/>
      <w:spacing w:before="120" w:after="0" w:line="280" w:lineRule="atLeast"/>
    </w:pPr>
    <w:rPr>
      <w:rFonts w:ascii="Times New Roman" w:hAnsi="Times New Roman" w:cs="Times New Roman"/>
      <w:b/>
      <w:bCs/>
      <w:color w:val="000000"/>
      <w:w w:val="0"/>
      <w:sz w:val="24"/>
      <w:szCs w:val="24"/>
      <w:lang w:val="en-US"/>
    </w:rPr>
  </w:style>
  <w:style w:type="paragraph" w:customStyle="1" w:styleId="Body">
    <w:name w:val="Body"/>
    <w:rsid w:val="00ED0418"/>
    <w:pPr>
      <w:autoSpaceDE w:val="0"/>
      <w:autoSpaceDN w:val="0"/>
      <w:adjustRightInd w:val="0"/>
      <w:spacing w:after="0" w:line="280" w:lineRule="atLeast"/>
    </w:pPr>
    <w:rPr>
      <w:rFonts w:ascii="Times New Roman" w:hAnsi="Times New Roman" w:cs="Times New Roman"/>
      <w:color w:val="000000"/>
      <w:w w:val="0"/>
      <w:sz w:val="24"/>
      <w:szCs w:val="24"/>
      <w:lang w:val="en-US"/>
    </w:rPr>
  </w:style>
  <w:style w:type="character" w:customStyle="1" w:styleId="EquationVariables">
    <w:name w:val="EquationVariables"/>
    <w:uiPriority w:val="99"/>
    <w:rsid w:val="00ED04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0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8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6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3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9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46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9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4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3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7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2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5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4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86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8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8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7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6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1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2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4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329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133142">
                  <w:marLeft w:val="0"/>
                  <w:marRight w:val="0"/>
                  <w:marTop w:val="0"/>
                  <w:marBottom w:val="0"/>
                  <w:divBdr>
                    <w:top w:val="single" w:sz="4" w:space="18" w:color="E5E5E5"/>
                    <w:left w:val="single" w:sz="4" w:space="14" w:color="E5E5E5"/>
                    <w:bottom w:val="single" w:sz="4" w:space="31" w:color="E5E5E5"/>
                    <w:right w:val="single" w:sz="4" w:space="10" w:color="E5E5E5"/>
                  </w:divBdr>
                  <w:divsChild>
                    <w:div w:id="135537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62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0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239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77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74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00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79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79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64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04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91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9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1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6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5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8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25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4CF2B-5FFF-46DF-B563-E3CE1642B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Chu</dc:creator>
  <cp:lastModifiedBy>Doug Ramsay</cp:lastModifiedBy>
  <cp:revision>2</cp:revision>
  <cp:lastPrinted>2011-06-23T07:15:00Z</cp:lastPrinted>
  <dcterms:created xsi:type="dcterms:W3CDTF">2015-10-29T07:52:00Z</dcterms:created>
  <dcterms:modified xsi:type="dcterms:W3CDTF">2015-10-29T07:52:00Z</dcterms:modified>
</cp:coreProperties>
</file>